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C504F" w14:textId="77777777" w:rsidR="00696A62" w:rsidRDefault="00696A62" w:rsidP="00696A62">
      <w:pPr>
        <w:ind w:left="424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Pr="00F9642D">
        <w:rPr>
          <w:rFonts w:ascii="Arial" w:hAnsi="Arial" w:cs="Arial"/>
          <w:b/>
        </w:rPr>
        <w:t xml:space="preserve">Załącznik </w:t>
      </w:r>
      <w:r>
        <w:rPr>
          <w:rFonts w:ascii="Arial" w:hAnsi="Arial" w:cs="Arial"/>
          <w:b/>
        </w:rPr>
        <w:t>Nr 2</w:t>
      </w:r>
      <w:r w:rsidRPr="00F9642D">
        <w:rPr>
          <w:rFonts w:ascii="Arial" w:hAnsi="Arial" w:cs="Arial"/>
          <w:b/>
        </w:rPr>
        <w:t xml:space="preserve"> do Regulaminu konkursu</w:t>
      </w:r>
    </w:p>
    <w:p w14:paraId="3491DAB0" w14:textId="77777777" w:rsidR="00696A62" w:rsidRDefault="00696A62" w:rsidP="00696A62">
      <w:pPr>
        <w:rPr>
          <w:rFonts w:ascii="Arial" w:hAnsi="Arial" w:cs="Arial"/>
          <w:b/>
        </w:rPr>
      </w:pPr>
    </w:p>
    <w:p w14:paraId="5A7F72AB" w14:textId="77777777" w:rsidR="00696A62" w:rsidRDefault="00696A62" w:rsidP="00696A62">
      <w:pPr>
        <w:jc w:val="center"/>
        <w:rPr>
          <w:rFonts w:ascii="Arial" w:hAnsi="Arial" w:cs="Arial"/>
          <w:b/>
        </w:rPr>
      </w:pPr>
    </w:p>
    <w:p w14:paraId="665EF711" w14:textId="77777777" w:rsidR="00696A62" w:rsidRPr="00D32641" w:rsidRDefault="00696A62" w:rsidP="00696A62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14:paraId="6439250F" w14:textId="77777777" w:rsidR="00696A62" w:rsidRDefault="00696A62" w:rsidP="00696A62">
      <w:pPr>
        <w:rPr>
          <w:rFonts w:ascii="Arial" w:hAnsi="Arial" w:cs="Arial"/>
          <w:b/>
          <w:bCs/>
        </w:rPr>
      </w:pPr>
    </w:p>
    <w:p w14:paraId="7F4FA123" w14:textId="77777777" w:rsidR="00696A62" w:rsidRPr="0062377C" w:rsidRDefault="00696A62" w:rsidP="00696A62">
      <w:pPr>
        <w:jc w:val="both"/>
        <w:rPr>
          <w:rFonts w:ascii="Arial" w:hAnsi="Arial" w:cs="Arial"/>
        </w:rPr>
      </w:pPr>
      <w:r w:rsidRPr="0062377C">
        <w:rPr>
          <w:rFonts w:ascii="Arial" w:hAnsi="Arial" w:cs="Arial"/>
          <w:bCs/>
        </w:rPr>
        <w:t xml:space="preserve">Uczestnik konkursu </w:t>
      </w:r>
      <w:r w:rsidRPr="0062377C">
        <w:rPr>
          <w:rFonts w:ascii="Arial" w:hAnsi="Arial" w:cs="Arial"/>
          <w:bCs/>
          <w:u w:val="single"/>
        </w:rPr>
        <w:t>samodzielnie</w:t>
      </w:r>
      <w:r w:rsidRPr="0062377C">
        <w:rPr>
          <w:rFonts w:ascii="Arial" w:hAnsi="Arial" w:cs="Arial"/>
          <w:bCs/>
        </w:rPr>
        <w:t xml:space="preserve"> biorący udział w </w:t>
      </w:r>
      <w:bookmarkStart w:id="0" w:name="_Hlk5874647"/>
      <w:r w:rsidRPr="0062377C">
        <w:rPr>
          <w:rFonts w:ascii="Arial" w:hAnsi="Arial" w:cs="Arial"/>
        </w:rPr>
        <w:t xml:space="preserve">konkursie </w:t>
      </w:r>
      <w:bookmarkEnd w:id="0"/>
      <w:r w:rsidRPr="00EC5668">
        <w:rPr>
          <w:rFonts w:ascii="Arial" w:hAnsi="Arial" w:cs="Arial"/>
        </w:rPr>
        <w:t>realizacyjny</w:t>
      </w:r>
      <w:r>
        <w:rPr>
          <w:rFonts w:ascii="Arial" w:hAnsi="Arial" w:cs="Arial"/>
        </w:rPr>
        <w:t>m</w:t>
      </w:r>
      <w:r w:rsidRPr="00EC5668">
        <w:rPr>
          <w:rFonts w:ascii="Arial" w:hAnsi="Arial" w:cs="Arial"/>
        </w:rPr>
        <w:t xml:space="preserve"> na opracowanie koncepcji architektonicznej </w:t>
      </w:r>
      <w:r w:rsidRPr="00502872">
        <w:rPr>
          <w:rFonts w:ascii="Arial" w:hAnsi="Arial" w:cs="Arial"/>
        </w:rPr>
        <w:t>Rewitalizacja obszaru zdegradowanego w Nowogrodzie Bobrzańskim</w:t>
      </w:r>
      <w:r>
        <w:rPr>
          <w:rFonts w:ascii="Arial" w:hAnsi="Arial" w:cs="Arial"/>
        </w:rPr>
        <w:t>.</w:t>
      </w:r>
    </w:p>
    <w:p w14:paraId="2CE5C31D" w14:textId="77777777" w:rsidR="00696A62" w:rsidRPr="00A53379" w:rsidRDefault="00696A62" w:rsidP="00696A62">
      <w:pPr>
        <w:jc w:val="both"/>
        <w:rPr>
          <w:rFonts w:ascii="Arial" w:hAnsi="Arial" w:cs="Arial"/>
        </w:rPr>
      </w:pPr>
    </w:p>
    <w:p w14:paraId="057AEBB5" w14:textId="77777777" w:rsidR="00696A62" w:rsidRDefault="00696A62" w:rsidP="00696A62">
      <w:pPr>
        <w:spacing w:line="360" w:lineRule="auto"/>
        <w:jc w:val="center"/>
        <w:rPr>
          <w:rFonts w:ascii="Arial" w:hAnsi="Arial" w:cs="Arial"/>
          <w:bCs/>
        </w:rPr>
      </w:pPr>
    </w:p>
    <w:p w14:paraId="57B12CC2" w14:textId="77777777" w:rsidR="00696A62" w:rsidRPr="00A53379" w:rsidRDefault="00696A62" w:rsidP="00696A62">
      <w:pPr>
        <w:spacing w:line="360" w:lineRule="auto"/>
        <w:jc w:val="center"/>
        <w:rPr>
          <w:rFonts w:ascii="Arial" w:hAnsi="Arial" w:cs="Arial"/>
          <w:bCs/>
        </w:rPr>
      </w:pPr>
    </w:p>
    <w:p w14:paraId="430EFC8C" w14:textId="77777777" w:rsidR="00696A62" w:rsidRPr="00256792" w:rsidRDefault="00696A62" w:rsidP="00696A62">
      <w:pPr>
        <w:spacing w:line="360" w:lineRule="auto"/>
        <w:jc w:val="center"/>
        <w:rPr>
          <w:rFonts w:ascii="Arial" w:hAnsi="Arial" w:cs="Arial"/>
          <w:bCs/>
        </w:rPr>
      </w:pPr>
      <w:r w:rsidRPr="00256792"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30FB5A2E" w14:textId="77777777" w:rsidR="00696A62" w:rsidRPr="00256792" w:rsidRDefault="00696A62" w:rsidP="00696A62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</w:p>
    <w:p w14:paraId="35BF6FF4" w14:textId="77777777" w:rsidR="00696A62" w:rsidRPr="00256792" w:rsidRDefault="00696A62" w:rsidP="00696A62">
      <w:pPr>
        <w:rPr>
          <w:rFonts w:ascii="Arial" w:hAnsi="Arial" w:cs="Arial"/>
          <w:bCs/>
          <w:sz w:val="18"/>
          <w:szCs w:val="18"/>
        </w:rPr>
      </w:pPr>
    </w:p>
    <w:p w14:paraId="0C36A3EF" w14:textId="77777777" w:rsidR="00696A62" w:rsidRPr="00D32641" w:rsidRDefault="00696A62" w:rsidP="00696A62">
      <w:pPr>
        <w:jc w:val="center"/>
        <w:rPr>
          <w:rFonts w:ascii="Arial" w:hAnsi="Arial" w:cs="Arial"/>
          <w:bCs/>
        </w:rPr>
      </w:pPr>
    </w:p>
    <w:p w14:paraId="273BB575" w14:textId="77777777" w:rsidR="00696A62" w:rsidRDefault="00696A62" w:rsidP="00696A62">
      <w:pPr>
        <w:spacing w:line="360" w:lineRule="auto"/>
        <w:jc w:val="both"/>
        <w:rPr>
          <w:rFonts w:ascii="Arial" w:hAnsi="Arial" w:cs="Arial"/>
          <w:bCs/>
        </w:rPr>
      </w:pPr>
      <w:r w:rsidRPr="00DA1FD1">
        <w:rPr>
          <w:rFonts w:ascii="Arial" w:hAnsi="Arial" w:cs="Arial"/>
          <w:bCs/>
        </w:rPr>
        <w:t>ustanawia pełnomocnika</w:t>
      </w:r>
    </w:p>
    <w:p w14:paraId="38AD14BC" w14:textId="77777777" w:rsidR="00696A62" w:rsidRPr="00DA1FD1" w:rsidRDefault="00696A62" w:rsidP="00696A62">
      <w:pPr>
        <w:spacing w:line="360" w:lineRule="auto"/>
        <w:jc w:val="both"/>
        <w:rPr>
          <w:rFonts w:ascii="Arial" w:hAnsi="Arial" w:cs="Arial"/>
          <w:bCs/>
        </w:rPr>
      </w:pPr>
    </w:p>
    <w:p w14:paraId="630131DB" w14:textId="77777777" w:rsidR="00696A62" w:rsidRDefault="00696A62" w:rsidP="00696A62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3FE29C4A" w14:textId="77777777" w:rsidR="00696A62" w:rsidRDefault="00696A62" w:rsidP="00696A62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 xml:space="preserve">pełnomocnika </w:t>
      </w:r>
      <w:r w:rsidRPr="00256792">
        <w:rPr>
          <w:rFonts w:ascii="Arial" w:hAnsi="Arial" w:cs="Arial"/>
          <w:bCs/>
          <w:sz w:val="16"/>
          <w:szCs w:val="16"/>
        </w:rPr>
        <w:t>i jego siedziba/</w:t>
      </w:r>
      <w:r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</w:p>
    <w:p w14:paraId="739294C7" w14:textId="77777777" w:rsidR="00696A62" w:rsidRPr="00D32641" w:rsidRDefault="00696A62" w:rsidP="00696A62">
      <w:pPr>
        <w:jc w:val="both"/>
        <w:rPr>
          <w:rFonts w:ascii="Arial" w:hAnsi="Arial" w:cs="Arial"/>
          <w:bCs/>
          <w:sz w:val="16"/>
          <w:szCs w:val="16"/>
        </w:rPr>
      </w:pPr>
    </w:p>
    <w:p w14:paraId="59628496" w14:textId="77777777" w:rsidR="00696A62" w:rsidRDefault="00696A62" w:rsidP="00696A62">
      <w:pPr>
        <w:pStyle w:val="Nagwek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A1FD1">
        <w:rPr>
          <w:rFonts w:ascii="Arial" w:hAnsi="Arial" w:cs="Arial"/>
          <w:bCs/>
          <w:sz w:val="22"/>
          <w:szCs w:val="22"/>
        </w:rPr>
        <w:t xml:space="preserve">umocowanego do </w:t>
      </w:r>
      <w:r w:rsidRPr="00DA1FD1">
        <w:rPr>
          <w:rFonts w:ascii="Arial" w:hAnsi="Arial" w:cs="Arial"/>
          <w:sz w:val="22"/>
          <w:szCs w:val="22"/>
        </w:rPr>
        <w:t>występowania i zaciągania zobowiąza</w:t>
      </w:r>
      <w:r>
        <w:rPr>
          <w:rFonts w:ascii="Arial" w:hAnsi="Arial" w:cs="Arial"/>
          <w:sz w:val="22"/>
          <w:szCs w:val="22"/>
        </w:rPr>
        <w:t>ń w imieniu Uczestnika Konkursu.</w:t>
      </w:r>
    </w:p>
    <w:p w14:paraId="338556B8" w14:textId="77777777" w:rsidR="00696A62" w:rsidRPr="00450DBD" w:rsidRDefault="00696A62" w:rsidP="00696A62">
      <w:pPr>
        <w:jc w:val="both"/>
        <w:rPr>
          <w:rFonts w:ascii="Arial" w:hAnsi="Arial" w:cs="Arial"/>
        </w:rPr>
      </w:pPr>
      <w:r w:rsidRPr="00450DBD">
        <w:rPr>
          <w:rFonts w:ascii="Arial" w:hAnsi="Arial" w:cs="Arial"/>
        </w:rPr>
        <w:t xml:space="preserve">Niniejsze pełnomocnictwo obejmuje wszelkie czynności </w:t>
      </w:r>
      <w:r>
        <w:rPr>
          <w:rFonts w:ascii="Arial" w:hAnsi="Arial" w:cs="Arial"/>
        </w:rPr>
        <w:t>U</w:t>
      </w:r>
      <w:r w:rsidRPr="00450DBD">
        <w:rPr>
          <w:rFonts w:ascii="Arial" w:hAnsi="Arial" w:cs="Arial"/>
        </w:rPr>
        <w:t>czestnika konkursu w tym</w:t>
      </w:r>
      <w:r>
        <w:rPr>
          <w:rFonts w:ascii="Arial" w:hAnsi="Arial" w:cs="Arial"/>
        </w:rPr>
        <w:t xml:space="preserve"> w szczególności</w:t>
      </w:r>
      <w:r w:rsidRPr="00450DBD">
        <w:rPr>
          <w:rFonts w:ascii="Arial" w:hAnsi="Arial" w:cs="Arial"/>
        </w:rPr>
        <w:t xml:space="preserve">: </w:t>
      </w:r>
    </w:p>
    <w:p w14:paraId="1D5C9DB9" w14:textId="77777777" w:rsidR="00696A62" w:rsidRDefault="00696A62" w:rsidP="00696A62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4625D6">
        <w:rPr>
          <w:rFonts w:ascii="Arial" w:hAnsi="Arial" w:cs="Arial"/>
        </w:rPr>
        <w:t>podpisanie i złożenie wniosku o dopuszczenie do udziału w konkursie</w:t>
      </w:r>
      <w:r w:rsidRPr="007A02FF">
        <w:rPr>
          <w:i/>
        </w:rPr>
        <w:t>*</w:t>
      </w:r>
      <w:r w:rsidRPr="004625D6">
        <w:rPr>
          <w:rFonts w:ascii="Arial" w:hAnsi="Arial" w:cs="Arial"/>
        </w:rPr>
        <w:t xml:space="preserve">, </w:t>
      </w:r>
    </w:p>
    <w:p w14:paraId="051B83A0" w14:textId="77777777" w:rsidR="00696A62" w:rsidRPr="004625D6" w:rsidRDefault="00696A62" w:rsidP="00696A62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4625D6">
        <w:rPr>
          <w:rFonts w:ascii="Arial" w:hAnsi="Arial" w:cs="Arial"/>
        </w:rPr>
        <w:t xml:space="preserve">złożenie </w:t>
      </w:r>
      <w:r>
        <w:rPr>
          <w:rFonts w:ascii="Arial" w:hAnsi="Arial" w:cs="Arial"/>
        </w:rPr>
        <w:t xml:space="preserve">opracowania studialnego oraz </w:t>
      </w:r>
      <w:r w:rsidRPr="004625D6">
        <w:rPr>
          <w:rFonts w:ascii="Arial" w:hAnsi="Arial" w:cs="Arial"/>
        </w:rPr>
        <w:t xml:space="preserve">pracy konkursowej </w:t>
      </w:r>
      <w:r w:rsidRPr="007A02FF">
        <w:rPr>
          <w:i/>
        </w:rPr>
        <w:t>*</w:t>
      </w:r>
      <w:r>
        <w:rPr>
          <w:i/>
        </w:rPr>
        <w:t>,</w:t>
      </w:r>
    </w:p>
    <w:p w14:paraId="0B953432" w14:textId="77777777" w:rsidR="00696A62" w:rsidRPr="00533EE9" w:rsidRDefault="00696A62" w:rsidP="00696A62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533EE9">
        <w:rPr>
          <w:rFonts w:ascii="Arial" w:hAnsi="Arial" w:cs="Arial"/>
        </w:rPr>
        <w:t>składani</w:t>
      </w:r>
      <w:r>
        <w:rPr>
          <w:rFonts w:ascii="Arial" w:hAnsi="Arial" w:cs="Arial"/>
        </w:rPr>
        <w:t>e i przyjmowanie</w:t>
      </w:r>
      <w:r w:rsidRPr="00533EE9">
        <w:rPr>
          <w:rFonts w:ascii="Arial" w:hAnsi="Arial" w:cs="Arial"/>
        </w:rPr>
        <w:t xml:space="preserve"> w imieniu Uczestnika konkursu wszelkich oświadczeń woli </w:t>
      </w:r>
      <w:r>
        <w:rPr>
          <w:rFonts w:ascii="Arial" w:hAnsi="Arial" w:cs="Arial"/>
        </w:rPr>
        <w:br/>
      </w:r>
      <w:r w:rsidRPr="00533EE9">
        <w:rPr>
          <w:rFonts w:ascii="Arial" w:hAnsi="Arial" w:cs="Arial"/>
        </w:rPr>
        <w:t>i wiedzy oraz dokonywani</w:t>
      </w:r>
      <w:r>
        <w:rPr>
          <w:rFonts w:ascii="Arial" w:hAnsi="Arial" w:cs="Arial"/>
        </w:rPr>
        <w:t>e</w:t>
      </w:r>
      <w:r w:rsidRPr="00533EE9">
        <w:rPr>
          <w:rFonts w:ascii="Arial" w:hAnsi="Arial" w:cs="Arial"/>
        </w:rPr>
        <w:t xml:space="preserve"> czynności przewidzianych przepisami prawa, takich jak poświadczanie kopii dokumentów za </w:t>
      </w:r>
      <w:r>
        <w:rPr>
          <w:rFonts w:ascii="Arial" w:hAnsi="Arial" w:cs="Arial"/>
        </w:rPr>
        <w:t>zgodność z oryginałem, zadawanie pytań, składanie</w:t>
      </w:r>
      <w:r w:rsidRPr="00533EE9">
        <w:rPr>
          <w:rFonts w:ascii="Arial" w:hAnsi="Arial" w:cs="Arial"/>
        </w:rPr>
        <w:t xml:space="preserve"> wyjaśnień, itp.*</w:t>
      </w:r>
      <w:r>
        <w:rPr>
          <w:rFonts w:ascii="Arial" w:hAnsi="Arial" w:cs="Arial"/>
        </w:rPr>
        <w:t>,</w:t>
      </w:r>
    </w:p>
    <w:p w14:paraId="760015F0" w14:textId="77777777" w:rsidR="00696A62" w:rsidRPr="00450DBD" w:rsidRDefault="00696A62" w:rsidP="00696A62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odebrania</w:t>
      </w:r>
      <w:r w:rsidRPr="00450DBD">
        <w:rPr>
          <w:rFonts w:ascii="Arial" w:hAnsi="Arial" w:cs="Arial"/>
        </w:rPr>
        <w:t xml:space="preserve"> nagrod</w:t>
      </w:r>
      <w:r>
        <w:rPr>
          <w:rFonts w:ascii="Arial" w:hAnsi="Arial" w:cs="Arial"/>
        </w:rPr>
        <w:t>y,</w:t>
      </w:r>
    </w:p>
    <w:p w14:paraId="7C5685BB" w14:textId="77777777" w:rsidR="00696A62" w:rsidRPr="00533EE9" w:rsidRDefault="00696A62" w:rsidP="00696A62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450DBD">
        <w:rPr>
          <w:rFonts w:ascii="Arial" w:hAnsi="Arial" w:cs="Arial"/>
        </w:rPr>
        <w:t>prawo do udzielania dalszych pełnomocnictw</w:t>
      </w:r>
      <w:r w:rsidRPr="004625D6">
        <w:rPr>
          <w:i/>
        </w:rPr>
        <w:t xml:space="preserve"> </w:t>
      </w:r>
      <w:r w:rsidRPr="007A02FF">
        <w:rPr>
          <w:i/>
        </w:rPr>
        <w:t>*</w:t>
      </w:r>
      <w:r>
        <w:rPr>
          <w:i/>
        </w:rPr>
        <w:t>,</w:t>
      </w:r>
    </w:p>
    <w:p w14:paraId="1E55465B" w14:textId="77777777" w:rsidR="00696A62" w:rsidRPr="00450DBD" w:rsidRDefault="00696A62" w:rsidP="00696A62">
      <w:pPr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" w:hAnsi="Arial" w:cs="Arial"/>
        </w:rPr>
      </w:pPr>
      <w:r w:rsidRPr="0097080C">
        <w:rPr>
          <w:rFonts w:ascii="Arial" w:hAnsi="Arial" w:cs="Arial"/>
        </w:rPr>
        <w:t>wnoszenia środków ochrony prawnej</w:t>
      </w:r>
      <w:r>
        <w:t xml:space="preserve"> </w:t>
      </w:r>
      <w:r w:rsidRPr="004625D6">
        <w:rPr>
          <w:i/>
        </w:rPr>
        <w:t>*</w:t>
      </w:r>
      <w:r>
        <w:rPr>
          <w:i/>
        </w:rPr>
        <w:t>.</w:t>
      </w:r>
    </w:p>
    <w:p w14:paraId="4878C86E" w14:textId="77777777" w:rsidR="00696A62" w:rsidRDefault="00696A62" w:rsidP="00696A6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CAE06B7" w14:textId="77777777" w:rsidR="00696A62" w:rsidRDefault="00696A62" w:rsidP="00696A6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B4483C2" w14:textId="77777777" w:rsidR="00696A62" w:rsidRDefault="00696A62" w:rsidP="00696A6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2E7F64D2" w14:textId="77777777" w:rsidR="00696A62" w:rsidRDefault="00696A62" w:rsidP="00696A6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84BA0BB" w14:textId="77777777" w:rsidR="00696A62" w:rsidRPr="00B43D30" w:rsidRDefault="00696A62" w:rsidP="00696A62">
      <w:pPr>
        <w:ind w:left="2832" w:firstLine="708"/>
        <w:jc w:val="center"/>
        <w:rPr>
          <w:rFonts w:ascii="Arial" w:hAnsi="Arial" w:cs="Arial"/>
          <w:b/>
          <w:bCs/>
          <w:sz w:val="16"/>
          <w:szCs w:val="16"/>
        </w:rPr>
      </w:pPr>
      <w:r w:rsidRPr="00B43D30">
        <w:rPr>
          <w:bCs/>
          <w:sz w:val="16"/>
          <w:szCs w:val="16"/>
        </w:rPr>
        <w:t>………………………………………………………………</w:t>
      </w:r>
      <w:r>
        <w:rPr>
          <w:bCs/>
          <w:sz w:val="16"/>
          <w:szCs w:val="16"/>
        </w:rPr>
        <w:t>…………………….</w:t>
      </w:r>
      <w:r w:rsidRPr="00B43D30">
        <w:rPr>
          <w:bCs/>
          <w:sz w:val="16"/>
          <w:szCs w:val="16"/>
        </w:rPr>
        <w:t>…</w:t>
      </w:r>
      <w:r w:rsidRPr="007B7970">
        <w:rPr>
          <w:rFonts w:ascii="Arial" w:hAnsi="Arial" w:cs="Arial"/>
          <w:bCs/>
        </w:rPr>
        <w:t>*</w:t>
      </w:r>
      <w:r w:rsidRPr="007B7970">
        <w:rPr>
          <w:rFonts w:ascii="Arial" w:hAnsi="Arial" w:cs="Arial"/>
          <w:bCs/>
          <w:vertAlign w:val="superscript"/>
        </w:rPr>
        <w:t>1</w:t>
      </w:r>
      <w:r>
        <w:rPr>
          <w:bCs/>
          <w:sz w:val="16"/>
          <w:szCs w:val="16"/>
        </w:rPr>
        <w:t xml:space="preserve">                     </w:t>
      </w:r>
    </w:p>
    <w:p w14:paraId="38621AF9" w14:textId="77777777" w:rsidR="00696A62" w:rsidRDefault="00696A62" w:rsidP="00696A62">
      <w:pPr>
        <w:ind w:left="3540" w:firstLine="708"/>
        <w:jc w:val="center"/>
        <w:rPr>
          <w:rFonts w:ascii="Arial" w:hAnsi="Arial" w:cs="Arial"/>
          <w:bCs/>
          <w:sz w:val="16"/>
          <w:szCs w:val="16"/>
        </w:rPr>
      </w:pPr>
      <w:r w:rsidRPr="00B43D30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B43D30">
        <w:rPr>
          <w:rFonts w:ascii="Arial" w:hAnsi="Arial" w:cs="Arial"/>
          <w:bCs/>
          <w:sz w:val="16"/>
          <w:szCs w:val="16"/>
        </w:rPr>
        <w:t>czytelny podpis osoby uprawnionej / osób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B43D30">
        <w:rPr>
          <w:rFonts w:ascii="Arial" w:hAnsi="Arial" w:cs="Arial"/>
          <w:bCs/>
          <w:sz w:val="16"/>
          <w:szCs w:val="16"/>
        </w:rPr>
        <w:t>uprawnionych</w:t>
      </w:r>
    </w:p>
    <w:p w14:paraId="26B191A8" w14:textId="77777777" w:rsidR="00696A62" w:rsidRDefault="00696A62" w:rsidP="00696A62">
      <w:pPr>
        <w:ind w:left="4248"/>
        <w:jc w:val="center"/>
        <w:rPr>
          <w:rFonts w:ascii="Arial" w:hAnsi="Arial" w:cs="Arial"/>
          <w:bCs/>
          <w:sz w:val="16"/>
          <w:szCs w:val="16"/>
        </w:rPr>
      </w:pPr>
      <w:r w:rsidRPr="00B43D30">
        <w:rPr>
          <w:rFonts w:ascii="Arial" w:hAnsi="Arial" w:cs="Arial"/>
          <w:bCs/>
          <w:sz w:val="16"/>
          <w:szCs w:val="16"/>
        </w:rPr>
        <w:t xml:space="preserve">do </w:t>
      </w:r>
      <w:r>
        <w:rPr>
          <w:rFonts w:ascii="Arial" w:hAnsi="Arial" w:cs="Arial"/>
          <w:bCs/>
          <w:sz w:val="16"/>
          <w:szCs w:val="16"/>
        </w:rPr>
        <w:t>reprezentowania</w:t>
      </w:r>
      <w:r w:rsidRPr="00B43D30">
        <w:rPr>
          <w:rFonts w:ascii="Arial" w:hAnsi="Arial" w:cs="Arial"/>
          <w:bCs/>
          <w:sz w:val="16"/>
          <w:szCs w:val="16"/>
        </w:rPr>
        <w:t xml:space="preserve"> Uczestnika konkursu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B43D30">
        <w:rPr>
          <w:rFonts w:ascii="Arial" w:hAnsi="Arial" w:cs="Arial"/>
          <w:bCs/>
          <w:sz w:val="16"/>
          <w:szCs w:val="16"/>
        </w:rPr>
        <w:t>występującego</w:t>
      </w:r>
      <w:r>
        <w:rPr>
          <w:rFonts w:ascii="Arial" w:hAnsi="Arial" w:cs="Arial"/>
          <w:bCs/>
          <w:sz w:val="16"/>
          <w:szCs w:val="16"/>
        </w:rPr>
        <w:t xml:space="preserve"> samodzielnie)</w:t>
      </w:r>
    </w:p>
    <w:p w14:paraId="052DB3A6" w14:textId="77777777" w:rsidR="00696A62" w:rsidRDefault="00696A62" w:rsidP="00696A62">
      <w:pPr>
        <w:jc w:val="both"/>
        <w:rPr>
          <w:rFonts w:ascii="Arial" w:hAnsi="Arial" w:cs="Arial"/>
          <w:bCs/>
          <w:sz w:val="16"/>
          <w:szCs w:val="16"/>
        </w:rPr>
      </w:pPr>
    </w:p>
    <w:p w14:paraId="4551A412" w14:textId="77777777" w:rsidR="00696A62" w:rsidRDefault="00696A62" w:rsidP="00696A62">
      <w:pPr>
        <w:jc w:val="both"/>
        <w:rPr>
          <w:rFonts w:ascii="Arial" w:hAnsi="Arial" w:cs="Arial"/>
          <w:bCs/>
        </w:rPr>
      </w:pPr>
    </w:p>
    <w:p w14:paraId="68102C4A" w14:textId="77777777" w:rsidR="00696A62" w:rsidRPr="00787845" w:rsidRDefault="00696A62" w:rsidP="00696A62">
      <w:pPr>
        <w:jc w:val="both"/>
        <w:rPr>
          <w:rFonts w:ascii="Arial" w:hAnsi="Arial" w:cs="Arial"/>
          <w:bCs/>
        </w:rPr>
      </w:pPr>
      <w:bookmarkStart w:id="1" w:name="_Hlk518909986"/>
      <w:r w:rsidRPr="0062377C">
        <w:rPr>
          <w:rFonts w:ascii="Arial" w:hAnsi="Arial" w:cs="Arial"/>
          <w:bCs/>
        </w:rPr>
        <w:t xml:space="preserve">Oświadczam, że zostałam/em poinformowana/y, iż administratorem moich danych osobowych zawartych w niniejszym Pełnomocnictwie jest Organizator Konkursu: </w:t>
      </w:r>
      <w:r>
        <w:rPr>
          <w:rFonts w:ascii="Arial" w:hAnsi="Arial" w:cs="Arial"/>
        </w:rPr>
        <w:t>Gmina Nowogród Bobrzański, ul. Słowackiego 11, 66-010 Nowogród Bobrzański</w:t>
      </w:r>
      <w:r w:rsidRPr="0062377C">
        <w:rPr>
          <w:rFonts w:ascii="Arial" w:hAnsi="Arial" w:cs="Arial"/>
          <w:bCs/>
        </w:rPr>
        <w:t xml:space="preserve"> (dalej „Administrator”). Zostałam/em poinformowany, że dane osobowe zawarte w niniejszym Pełnomocnictwie będą przetwarzane przez czas niezbędny do przeprowadzenia Konkursu i wyłonienia</w:t>
      </w:r>
      <w:r w:rsidRPr="00787845">
        <w:rPr>
          <w:rFonts w:ascii="Arial" w:hAnsi="Arial" w:cs="Arial"/>
          <w:bCs/>
        </w:rPr>
        <w:t xml:space="preserve"> zwycięzcy/zwycięzców, a także po zakończeniu Konkursu – przez wymagany okres archiwizacji dokumentów oraz dochodzenia i obrony przed ewentualnymi roszczeniami, a jeśli praca konkursowa mojego Mocodawcy (Uczestnika Konkursu) zostanie wybrana – wiem, że moje dane osobowe zawarte w niniejszym Pełnomocnictwie będą przetwarzane także po zakończeniu Konkursu – do wykonania umowy zawartej z moim </w:t>
      </w:r>
      <w:r w:rsidRPr="0062377C">
        <w:rPr>
          <w:rFonts w:ascii="Arial" w:hAnsi="Arial" w:cs="Arial"/>
          <w:bCs/>
        </w:rPr>
        <w:t>Mocodawcą oraz dochodzenia i obrony przed ewentualnymi roszczeniami, a także korzystania z praw autorskich. Wiem, że moje dane będą przekazane przez Administratora do Oddziału</w:t>
      </w:r>
      <w:r w:rsidRPr="0062377C">
        <w:rPr>
          <w:rFonts w:ascii="Arial" w:hAnsi="Arial" w:cs="Arial"/>
        </w:rPr>
        <w:t xml:space="preserve"> Warszawskiego Stowarzyszenia Architektów Polskich, ul. Foksal 2, 00-366 Warszawa (dalej: OW SARP) </w:t>
      </w:r>
      <w:r w:rsidRPr="0062377C">
        <w:rPr>
          <w:rFonts w:ascii="Arial" w:hAnsi="Arial" w:cs="Arial"/>
          <w:bCs/>
        </w:rPr>
        <w:t>oraz do Sekretarza Konkursu (Podmioty Przetwarzające). Wiem, że podanie danych osobowych jest dobrowolne, acz konieczne, abym mógł/mogła reprezentować Mocodawcę w Konkursie Architektonicznym. Wiem, że przez cały okres przetwarzania danych osobowych będę</w:t>
      </w:r>
      <w:r w:rsidRPr="00787845">
        <w:rPr>
          <w:rFonts w:ascii="Arial" w:hAnsi="Arial" w:cs="Arial"/>
          <w:bCs/>
        </w:rPr>
        <w:t xml:space="preserve"> miał/miała prawo dostępu do moich danych osobowych i żądania ich sprostowania, usunięcia lub ograniczenia przetwarzania, prawo wniesienia sprzeciwu wobec przetwarzania oraz prawo do przenoszenia danych, oraz, że mam prawo do wniesienia skargi do organu nadzorczego – Urzędu Ochrony Danych Osobowych.</w:t>
      </w:r>
    </w:p>
    <w:bookmarkEnd w:id="1"/>
    <w:p w14:paraId="4F800659" w14:textId="77777777" w:rsidR="00696A62" w:rsidRDefault="00696A62" w:rsidP="00696A62">
      <w:pPr>
        <w:jc w:val="both"/>
        <w:rPr>
          <w:rFonts w:ascii="Arial" w:hAnsi="Arial" w:cs="Arial"/>
          <w:bCs/>
        </w:rPr>
      </w:pPr>
    </w:p>
    <w:p w14:paraId="7D805AA5" w14:textId="77777777" w:rsidR="00696A62" w:rsidRPr="00B84DBD" w:rsidRDefault="00696A62" w:rsidP="00696A62">
      <w:pPr>
        <w:jc w:val="both"/>
        <w:rPr>
          <w:rFonts w:ascii="Arial" w:hAnsi="Arial" w:cs="Arial"/>
          <w:bCs/>
        </w:rPr>
      </w:pPr>
    </w:p>
    <w:p w14:paraId="402275BC" w14:textId="77777777" w:rsidR="00696A62" w:rsidRDefault="00696A62" w:rsidP="00696A62">
      <w:pPr>
        <w:jc w:val="both"/>
        <w:rPr>
          <w:rFonts w:ascii="Arial" w:hAnsi="Arial" w:cs="Arial"/>
          <w:bCs/>
          <w:sz w:val="16"/>
          <w:szCs w:val="16"/>
        </w:rPr>
      </w:pPr>
    </w:p>
    <w:p w14:paraId="050B88A3" w14:textId="77777777" w:rsidR="00696A62" w:rsidRDefault="00696A62" w:rsidP="00696A62">
      <w:pPr>
        <w:jc w:val="both"/>
        <w:rPr>
          <w:rFonts w:ascii="Arial" w:hAnsi="Arial" w:cs="Arial"/>
          <w:bCs/>
          <w:sz w:val="16"/>
          <w:szCs w:val="16"/>
        </w:rPr>
      </w:pPr>
    </w:p>
    <w:p w14:paraId="268598CD" w14:textId="77777777" w:rsidR="00696A62" w:rsidRDefault="00696A62" w:rsidP="00696A62">
      <w:pPr>
        <w:jc w:val="both"/>
        <w:rPr>
          <w:rFonts w:ascii="Arial" w:hAnsi="Arial" w:cs="Arial"/>
          <w:bCs/>
          <w:sz w:val="16"/>
          <w:szCs w:val="16"/>
        </w:rPr>
      </w:pPr>
    </w:p>
    <w:p w14:paraId="6E43C42A" w14:textId="77777777" w:rsidR="00696A62" w:rsidRDefault="00696A62" w:rsidP="00696A62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data</w:t>
      </w:r>
    </w:p>
    <w:p w14:paraId="38C97B57" w14:textId="77777777" w:rsidR="00696A62" w:rsidRPr="00256792" w:rsidRDefault="00696A62" w:rsidP="00696A62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16"/>
          <w:szCs w:val="16"/>
        </w:rPr>
        <w:t>…………………………………………………………………..</w:t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  <w:t>………………………………………………………………</w:t>
      </w:r>
      <w:r w:rsidRPr="007B7970">
        <w:rPr>
          <w:rFonts w:ascii="Arial" w:hAnsi="Arial" w:cs="Arial"/>
          <w:bCs/>
        </w:rPr>
        <w:t>*</w:t>
      </w:r>
      <w:r w:rsidRPr="007B7970">
        <w:rPr>
          <w:rFonts w:ascii="Arial" w:hAnsi="Arial" w:cs="Arial"/>
          <w:bCs/>
          <w:vertAlign w:val="superscript"/>
        </w:rPr>
        <w:t>2</w:t>
      </w:r>
    </w:p>
    <w:p w14:paraId="248D8AA7" w14:textId="77777777" w:rsidR="00696A62" w:rsidRPr="00C95247" w:rsidRDefault="00696A62" w:rsidP="00696A62">
      <w:pPr>
        <w:ind w:left="4956" w:firstLine="708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(czytelny podpis pełnomocnika)</w:t>
      </w:r>
      <w:r w:rsidRPr="00C95247">
        <w:rPr>
          <w:rFonts w:ascii="Arial" w:hAnsi="Arial" w:cs="Arial"/>
          <w:bCs/>
          <w:sz w:val="16"/>
          <w:szCs w:val="16"/>
        </w:rPr>
        <w:tab/>
        <w:t xml:space="preserve"> </w:t>
      </w:r>
    </w:p>
    <w:p w14:paraId="650CFE89" w14:textId="77777777" w:rsidR="00696A62" w:rsidRDefault="00696A62" w:rsidP="00696A62">
      <w:pPr>
        <w:jc w:val="both"/>
        <w:rPr>
          <w:rFonts w:ascii="Arial" w:hAnsi="Arial" w:cs="Arial"/>
          <w:b/>
          <w:bCs/>
          <w:sz w:val="16"/>
          <w:szCs w:val="16"/>
          <w:highlight w:val="yellow"/>
        </w:rPr>
      </w:pPr>
    </w:p>
    <w:p w14:paraId="3E8DADC1" w14:textId="77777777" w:rsidR="00696A62" w:rsidRDefault="00696A62" w:rsidP="00696A62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5C4F92BD" w14:textId="77777777" w:rsidR="00696A62" w:rsidRPr="007B7970" w:rsidRDefault="00696A62" w:rsidP="00696A62">
      <w:pPr>
        <w:jc w:val="both"/>
        <w:rPr>
          <w:rFonts w:ascii="Arial" w:hAnsi="Arial" w:cs="Arial"/>
          <w:bCs/>
          <w:sz w:val="18"/>
          <w:szCs w:val="18"/>
        </w:rPr>
      </w:pPr>
      <w:r w:rsidRPr="007B7970">
        <w:rPr>
          <w:rFonts w:ascii="Arial" w:hAnsi="Arial" w:cs="Arial"/>
          <w:bCs/>
        </w:rPr>
        <w:t>*</w:t>
      </w:r>
      <w:r>
        <w:rPr>
          <w:rFonts w:ascii="Arial" w:hAnsi="Arial" w:cs="Arial"/>
          <w:bCs/>
          <w:vertAlign w:val="superscript"/>
        </w:rPr>
        <w:t>1</w:t>
      </w:r>
      <w:r w:rsidRPr="007B7970">
        <w:rPr>
          <w:rFonts w:ascii="Arial" w:hAnsi="Arial" w:cs="Arial"/>
          <w:bCs/>
          <w:sz w:val="18"/>
          <w:szCs w:val="18"/>
        </w:rPr>
        <w:t xml:space="preserve"> wymagane czytelne podpisy Uczestnika konkursu </w:t>
      </w:r>
    </w:p>
    <w:p w14:paraId="73BD3D64" w14:textId="77777777" w:rsidR="00696A62" w:rsidRPr="007B7970" w:rsidRDefault="00696A62" w:rsidP="00696A62">
      <w:pPr>
        <w:jc w:val="both"/>
        <w:rPr>
          <w:rFonts w:ascii="Arial" w:hAnsi="Arial" w:cs="Arial"/>
          <w:bCs/>
          <w:sz w:val="18"/>
          <w:szCs w:val="18"/>
        </w:rPr>
      </w:pPr>
      <w:r w:rsidRPr="007B7970">
        <w:rPr>
          <w:rFonts w:ascii="Arial" w:hAnsi="Arial" w:cs="Arial"/>
          <w:bCs/>
        </w:rPr>
        <w:t>*</w:t>
      </w:r>
      <w:r>
        <w:rPr>
          <w:rFonts w:ascii="Arial" w:hAnsi="Arial" w:cs="Arial"/>
          <w:bCs/>
          <w:vertAlign w:val="superscript"/>
        </w:rPr>
        <w:t>2</w:t>
      </w:r>
      <w:r w:rsidRPr="007B7970">
        <w:rPr>
          <w:rFonts w:ascii="Arial" w:hAnsi="Arial" w:cs="Arial"/>
          <w:bCs/>
          <w:sz w:val="18"/>
          <w:szCs w:val="18"/>
        </w:rPr>
        <w:t xml:space="preserve"> wymagany czytelny podpis pełnomocnika </w:t>
      </w:r>
    </w:p>
    <w:p w14:paraId="3DE91246" w14:textId="77777777" w:rsidR="00696A62" w:rsidRPr="007B7970" w:rsidRDefault="00696A62" w:rsidP="00696A62">
      <w:pPr>
        <w:jc w:val="both"/>
        <w:rPr>
          <w:rFonts w:ascii="Arial" w:hAnsi="Arial" w:cs="Arial"/>
          <w:bCs/>
          <w:sz w:val="18"/>
          <w:szCs w:val="18"/>
        </w:rPr>
      </w:pPr>
      <w:r w:rsidRPr="007B7970">
        <w:rPr>
          <w:rFonts w:ascii="Arial" w:hAnsi="Arial" w:cs="Arial"/>
        </w:rPr>
        <w:t xml:space="preserve">* </w:t>
      </w:r>
      <w:r w:rsidRPr="007B7970">
        <w:rPr>
          <w:rFonts w:ascii="Arial" w:hAnsi="Arial" w:cs="Arial"/>
          <w:sz w:val="18"/>
          <w:szCs w:val="18"/>
        </w:rPr>
        <w:t>niepotrzebne skreślić</w:t>
      </w:r>
    </w:p>
    <w:p w14:paraId="008DDC1D" w14:textId="77777777" w:rsidR="00BF46EF" w:rsidRPr="00696A62" w:rsidRDefault="00BF46EF" w:rsidP="00696A62"/>
    <w:sectPr w:rsidR="00BF46EF" w:rsidRPr="00696A62">
      <w:headerReference w:type="default" r:id="rId5"/>
      <w:footerReference w:type="default" r:id="rId6"/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DA7F0" w14:textId="77777777" w:rsidR="009F611A" w:rsidRPr="008D1E40" w:rsidRDefault="00696A62" w:rsidP="00A430D8">
    <w:pPr>
      <w:pStyle w:val="Stopka"/>
      <w:jc w:val="center"/>
      <w:rPr>
        <w:b/>
        <w:sz w:val="20"/>
        <w:szCs w:val="20"/>
      </w:rPr>
    </w:pPr>
    <w:r w:rsidRPr="008D1E40">
      <w:rPr>
        <w:sz w:val="20"/>
        <w:szCs w:val="20"/>
      </w:rPr>
      <w:t xml:space="preserve">Strona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PAGE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  <w:r w:rsidRPr="008D1E40">
      <w:rPr>
        <w:sz w:val="20"/>
        <w:szCs w:val="20"/>
      </w:rPr>
      <w:t xml:space="preserve"> z </w:t>
    </w:r>
    <w:r w:rsidRPr="008D1E40">
      <w:rPr>
        <w:b/>
        <w:sz w:val="20"/>
        <w:szCs w:val="20"/>
      </w:rPr>
      <w:fldChar w:fldCharType="begin"/>
    </w:r>
    <w:r w:rsidRPr="008D1E40">
      <w:rPr>
        <w:b/>
        <w:sz w:val="20"/>
        <w:szCs w:val="20"/>
      </w:rPr>
      <w:instrText xml:space="preserve"> NUMPAGES \* ARABIC </w:instrText>
    </w:r>
    <w:r w:rsidRPr="008D1E40">
      <w:rPr>
        <w:b/>
        <w:sz w:val="20"/>
        <w:szCs w:val="20"/>
      </w:rPr>
      <w:fldChar w:fldCharType="separate"/>
    </w:r>
    <w:r w:rsidRPr="008D1E40">
      <w:rPr>
        <w:b/>
        <w:noProof/>
        <w:sz w:val="20"/>
        <w:szCs w:val="20"/>
      </w:rPr>
      <w:t>6</w:t>
    </w:r>
    <w:r w:rsidRPr="008D1E40">
      <w:rPr>
        <w:b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3265E" w14:textId="52ED03FF" w:rsidR="009F611A" w:rsidRDefault="00A84C82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3CE612" wp14:editId="425BB2F4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D1538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" strokeweight=".26mm">
              <v:stroke joinstyle="miter" endcap="square"/>
            </v:shape>
          </w:pict>
        </mc:Fallback>
      </mc:AlternateContent>
    </w:r>
  </w:p>
  <w:p w14:paraId="39F3B838" w14:textId="77777777" w:rsidR="009F611A" w:rsidRDefault="00696A62">
    <w:pPr>
      <w:pStyle w:val="Nagwek"/>
      <w:spacing w:line="300" w:lineRule="exact"/>
      <w:rPr>
        <w:rFonts w:ascii="Arial" w:hAnsi="Arial" w:cs="Arial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3" w15:restartNumberingAfterBreak="0">
    <w:nsid w:val="1E9F71C7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85490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5235F2A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581567D3"/>
    <w:multiLevelType w:val="hybridMultilevel"/>
    <w:tmpl w:val="88DC0AD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B08095C"/>
    <w:multiLevelType w:val="hybridMultilevel"/>
    <w:tmpl w:val="5CF0EF4E"/>
    <w:lvl w:ilvl="0" w:tplc="3F620D12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5E5709A1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68B70A62"/>
    <w:multiLevelType w:val="hybridMultilevel"/>
    <w:tmpl w:val="476EBD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7609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3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rules v:ext="edit">
        <o:r id="V:Rule1" type="connector" idref="#_x0000_s1025"/>
      </o:rules>
    </o:shapelayout>
  </w:hdrShapeDefaults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82"/>
    <w:rsid w:val="00040FCD"/>
    <w:rsid w:val="000B310B"/>
    <w:rsid w:val="000B69A5"/>
    <w:rsid w:val="00283771"/>
    <w:rsid w:val="00696A62"/>
    <w:rsid w:val="00A52BE0"/>
    <w:rsid w:val="00A84C82"/>
    <w:rsid w:val="00B546D2"/>
    <w:rsid w:val="00BF46EF"/>
    <w:rsid w:val="00D80AFA"/>
    <w:rsid w:val="00D8179B"/>
    <w:rsid w:val="00E6694E"/>
    <w:rsid w:val="00E86115"/>
    <w:rsid w:val="00F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47B97CB"/>
  <w15:chartTrackingRefBased/>
  <w15:docId w15:val="{D25709B4-25C9-484E-B0E3-2E321BC1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C8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D8179B"/>
    <w:pPr>
      <w:widowControl w:val="0"/>
      <w:suppressAutoHyphens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Arial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A84C82"/>
    <w:rPr>
      <w:vertAlign w:val="superscript"/>
    </w:rPr>
  </w:style>
  <w:style w:type="character" w:customStyle="1" w:styleId="FontStyle60">
    <w:name w:val="Font Style60"/>
    <w:rsid w:val="00A84C82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semiHidden/>
    <w:rsid w:val="00A84C82"/>
    <w:rPr>
      <w:color w:val="000080"/>
      <w:u w:val="single"/>
      <w:lang/>
    </w:rPr>
  </w:style>
  <w:style w:type="paragraph" w:styleId="Nagwek">
    <w:name w:val="header"/>
    <w:basedOn w:val="Normalny"/>
    <w:link w:val="NagwekZnak"/>
    <w:uiPriority w:val="99"/>
    <w:rsid w:val="00A84C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A84C82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Bezodstpw">
    <w:name w:val="No Spacing"/>
    <w:qFormat/>
    <w:rsid w:val="00A84C8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semiHidden/>
    <w:rsid w:val="00A84C8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semiHidden/>
    <w:rsid w:val="00A84C82"/>
    <w:rPr>
      <w:rFonts w:ascii="Calibri" w:eastAsia="Times New Roman" w:hAnsi="Calibri" w:cs="Times New Roman"/>
      <w:lang w:val="x-none" w:eastAsia="zh-CN"/>
    </w:rPr>
  </w:style>
  <w:style w:type="paragraph" w:customStyle="1" w:styleId="Noparagraphstyle">
    <w:name w:val="[No paragraph style]"/>
    <w:rsid w:val="00A84C82"/>
    <w:pPr>
      <w:suppressAutoHyphens/>
      <w:autoSpaceDE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84C82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C8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Standard">
    <w:name w:val="Standard"/>
    <w:rsid w:val="00A84C82"/>
    <w:pPr>
      <w:suppressAutoHyphens/>
      <w:spacing w:after="0" w:line="240" w:lineRule="auto"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styleId="Lista2">
    <w:name w:val="List 2"/>
    <w:basedOn w:val="Normalny"/>
    <w:uiPriority w:val="99"/>
    <w:semiHidden/>
    <w:unhideWhenUsed/>
    <w:rsid w:val="00A84C82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A84C8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D8179B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8179B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8179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81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33">
    <w:name w:val="WWNum33"/>
    <w:basedOn w:val="Bezlisty"/>
    <w:rsid w:val="00D8179B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456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mkarczewska</dc:creator>
  <cp:keywords/>
  <dc:description/>
  <cp:lastModifiedBy>mkarczewska</cp:lastModifiedBy>
  <cp:revision>3</cp:revision>
  <dcterms:created xsi:type="dcterms:W3CDTF">2020-12-04T21:37:00Z</dcterms:created>
  <dcterms:modified xsi:type="dcterms:W3CDTF">2020-12-04T21:37:00Z</dcterms:modified>
</cp:coreProperties>
</file>